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77777777" w:rsidR="005F348F" w:rsidRPr="00670795" w:rsidRDefault="005F348F" w:rsidP="005F348F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>
        <w:rPr>
          <w:rFonts w:ascii="Arial" w:hAnsi="Arial" w:cs="Arial"/>
          <w:b/>
          <w:i/>
          <w:color w:val="FF0000"/>
          <w:sz w:val="24"/>
          <w:szCs w:val="24"/>
        </w:rPr>
        <w:t>ośw</w:t>
      </w:r>
      <w:r w:rsidRPr="00670795">
        <w:rPr>
          <w:rFonts w:ascii="Arial" w:hAnsi="Arial" w:cs="Arial"/>
          <w:b/>
          <w:i/>
          <w:color w:val="FF0000"/>
          <w:sz w:val="24"/>
          <w:szCs w:val="24"/>
        </w:rPr>
        <w:t>iadczenie składane na wezwanie Zamawiającego przez Wykonawcę, którego oferta oceniona zostanie najwyżej</w:t>
      </w:r>
    </w:p>
    <w:p w14:paraId="2F9A2C4E" w14:textId="77777777" w:rsidR="005F348F" w:rsidRDefault="005F348F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8A26E46" w14:textId="36278B18"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C689E">
        <w:rPr>
          <w:rFonts w:ascii="Cambria" w:hAnsi="Cambria" w:cs="Arial"/>
          <w:b/>
          <w:bCs/>
          <w:sz w:val="22"/>
          <w:szCs w:val="22"/>
        </w:rPr>
        <w:t>5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D542C15" w14:textId="77777777"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7182AB42" w14:textId="77777777"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CF0E7D5" w14:textId="50CF2ABB"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_____________.</w:t>
      </w:r>
    </w:p>
    <w:p w14:paraId="00FA9CBE" w14:textId="77777777" w:rsidR="00D975D8" w:rsidRDefault="00D975D8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5BC7A4" w14:textId="77777777"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06B546" w14:textId="77777777" w:rsidR="00E314EE" w:rsidRPr="00BB1B4A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 w:rsidR="007920E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3433496" w14:textId="5C9FE41A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b/>
          <w:sz w:val="22"/>
          <w:szCs w:val="22"/>
          <w:lang w:eastAsia="pl-PL"/>
        </w:rPr>
        <w:t xml:space="preserve">realizację zadania pn. </w:t>
      </w:r>
      <w:r w:rsidR="00860437" w:rsidRPr="00860437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0C7B52" w:rsidRPr="000C7B52">
        <w:rPr>
          <w:rFonts w:ascii="Cambria" w:hAnsi="Cambria" w:cs="Arial"/>
          <w:b/>
          <w:sz w:val="22"/>
          <w:szCs w:val="22"/>
          <w:lang w:eastAsia="pl-PL"/>
        </w:rPr>
        <w:t>PRZYGOTOWANIE I DOSTARCZANIE POSIŁKÓW OBIADOWYCH DLA DZIECI W ROKU 202</w:t>
      </w:r>
      <w:r w:rsidR="00287C30">
        <w:rPr>
          <w:rFonts w:ascii="Cambria" w:hAnsi="Cambria" w:cs="Arial"/>
          <w:b/>
          <w:sz w:val="22"/>
          <w:szCs w:val="22"/>
          <w:lang w:eastAsia="pl-PL"/>
        </w:rPr>
        <w:t>6</w:t>
      </w:r>
      <w:r w:rsidR="00860437" w:rsidRPr="00860437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, w nawiązaniu do art. 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>108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ust. 1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 xml:space="preserve"> pkt. 5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ustawy z dnia </w:t>
      </w:r>
      <w:r w:rsidR="003C3BD9">
        <w:rPr>
          <w:rFonts w:ascii="Cambria" w:hAnsi="Cambria" w:cs="Arial"/>
          <w:sz w:val="22"/>
          <w:szCs w:val="22"/>
          <w:lang w:eastAsia="pl-PL"/>
        </w:rPr>
        <w:t>11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sz w:val="22"/>
          <w:szCs w:val="22"/>
          <w:lang w:eastAsia="pl-PL"/>
        </w:rPr>
        <w:t>września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20</w:t>
      </w:r>
      <w:r w:rsidR="003C3BD9">
        <w:rPr>
          <w:rFonts w:ascii="Cambria" w:hAnsi="Cambria" w:cs="Arial"/>
          <w:sz w:val="22"/>
          <w:szCs w:val="22"/>
          <w:lang w:eastAsia="pl-PL"/>
        </w:rPr>
        <w:t>19</w:t>
      </w:r>
      <w:r w:rsidR="00B15867">
        <w:rPr>
          <w:rFonts w:ascii="Cambria" w:hAnsi="Cambria" w:cs="Arial"/>
          <w:sz w:val="22"/>
          <w:szCs w:val="22"/>
          <w:lang w:eastAsia="pl-PL"/>
        </w:rPr>
        <w:t> 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</w:t>
      </w:r>
    </w:p>
    <w:p w14:paraId="74455374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29F77D0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5AC424FA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1CB706D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01D4B67" w14:textId="77777777" w:rsidR="00E314EE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F25909A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15867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14:paraId="3E000513" w14:textId="6964489C" w:rsidR="003C3BD9" w:rsidRDefault="003C3BD9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74288F3" w14:textId="5E8CAAEA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585CEA3" w14:textId="77777777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1CF8312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Default="009F1359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126C7C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D8BC7F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C419E5" w14:textId="01BDDDB3" w:rsidR="005F348F" w:rsidRPr="005F348F" w:rsidRDefault="00101DB6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………………………</w:t>
      </w:r>
      <w:r w:rsidR="005F348F" w:rsidRPr="005F348F">
        <w:rPr>
          <w:rFonts w:ascii="Cambria" w:hAnsi="Cambria" w:cs="Arial"/>
          <w:color w:val="000000"/>
        </w:rPr>
        <w:t>………………………….………………………</w:t>
      </w:r>
    </w:p>
    <w:p w14:paraId="1A224427" w14:textId="77777777" w:rsidR="005F348F" w:rsidRPr="005F348F" w:rsidRDefault="005F348F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i/>
          <w:iCs/>
          <w:color w:val="000000"/>
          <w:sz w:val="16"/>
          <w:szCs w:val="16"/>
        </w:rPr>
      </w:pPr>
      <w:r w:rsidRPr="005F348F">
        <w:rPr>
          <w:rFonts w:ascii="Cambria" w:hAnsi="Cambria" w:cs="Arial"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F9D5D77" w14:textId="77777777" w:rsidR="00B73F4D" w:rsidRPr="00EB5DE3" w:rsidRDefault="00B73F4D" w:rsidP="003571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3177B24" w14:textId="77777777" w:rsidR="00E85DA8" w:rsidRPr="00842ACA" w:rsidRDefault="00E85DA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6DBF6E8" w14:textId="77777777" w:rsidR="00E314EE" w:rsidRPr="00EF0882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F0882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2D4D157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42ACA" w:rsidRPr="00EF0882" w:rsidSect="003C3B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413AE" w14:textId="77777777" w:rsidR="004B4D93" w:rsidRDefault="004B4D93">
      <w:r>
        <w:separator/>
      </w:r>
    </w:p>
  </w:endnote>
  <w:endnote w:type="continuationSeparator" w:id="0">
    <w:p w14:paraId="158B45D6" w14:textId="77777777" w:rsidR="004B4D93" w:rsidRDefault="004B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40475" w14:textId="77777777" w:rsidR="00860437" w:rsidRDefault="008604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40124" w14:textId="77777777" w:rsidR="00860437" w:rsidRDefault="00860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06B56" w14:textId="77777777" w:rsidR="004B4D93" w:rsidRDefault="004B4D93">
      <w:r>
        <w:separator/>
      </w:r>
    </w:p>
  </w:footnote>
  <w:footnote w:type="continuationSeparator" w:id="0">
    <w:p w14:paraId="476176C2" w14:textId="77777777" w:rsidR="004B4D93" w:rsidRDefault="004B4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297F2" w14:textId="77777777" w:rsidR="00860437" w:rsidRDefault="008604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69F52" w14:textId="6BBF374C" w:rsidR="000C7B52" w:rsidRPr="000C7B52" w:rsidRDefault="000C7B52" w:rsidP="000C7B52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0C7B52">
      <w:rPr>
        <w:rFonts w:ascii="Calibri Light" w:hAnsi="Calibri Light"/>
        <w:caps/>
        <w:color w:val="833C0B"/>
        <w:spacing w:val="20"/>
        <w:lang w:eastAsia="en-US"/>
      </w:rPr>
      <w:t>Znak sprawy: 1/LEGE/sp</w:t>
    </w:r>
    <w:r w:rsidR="00DC42AD">
      <w:rPr>
        <w:rFonts w:ascii="Calibri Light" w:hAnsi="Calibri Light"/>
        <w:caps/>
        <w:color w:val="833C0B"/>
        <w:spacing w:val="20"/>
        <w:lang w:eastAsia="en-US"/>
      </w:rPr>
      <w:t>4</w:t>
    </w:r>
    <w:r w:rsidRPr="000C7B52">
      <w:rPr>
        <w:rFonts w:ascii="Calibri Light" w:hAnsi="Calibri Light"/>
        <w:caps/>
        <w:color w:val="833C0B"/>
        <w:spacing w:val="20"/>
        <w:lang w:eastAsia="en-US"/>
      </w:rPr>
      <w:t>/202</w:t>
    </w:r>
    <w:r w:rsidR="00287C30">
      <w:rPr>
        <w:rFonts w:ascii="Calibri Light" w:hAnsi="Calibri Light"/>
        <w:caps/>
        <w:color w:val="833C0B"/>
        <w:spacing w:val="20"/>
        <w:lang w:eastAsia="en-US"/>
      </w:rPr>
      <w:t>5</w:t>
    </w:r>
  </w:p>
  <w:p w14:paraId="34896A61" w14:textId="6EECB7CA" w:rsidR="00D1281D" w:rsidRPr="00860437" w:rsidRDefault="00D1281D" w:rsidP="008604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DA8B" w14:textId="77777777" w:rsidR="00860437" w:rsidRDefault="008604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13709466">
    <w:abstractNumId w:val="2"/>
  </w:num>
  <w:num w:numId="2" w16cid:durableId="1008798294">
    <w:abstractNumId w:val="9"/>
  </w:num>
  <w:num w:numId="3" w16cid:durableId="1943341104">
    <w:abstractNumId w:val="10"/>
  </w:num>
  <w:num w:numId="4" w16cid:durableId="936711672">
    <w:abstractNumId w:val="128"/>
  </w:num>
  <w:num w:numId="5" w16cid:durableId="1972050073">
    <w:abstractNumId w:val="107"/>
  </w:num>
  <w:num w:numId="6" w16cid:durableId="546649962">
    <w:abstractNumId w:val="118"/>
  </w:num>
  <w:num w:numId="7" w16cid:durableId="1593781718">
    <w:abstractNumId w:val="60"/>
  </w:num>
  <w:num w:numId="8" w16cid:durableId="1386415580">
    <w:abstractNumId w:val="88"/>
  </w:num>
  <w:num w:numId="9" w16cid:durableId="737215834">
    <w:abstractNumId w:val="63"/>
  </w:num>
  <w:num w:numId="10" w16cid:durableId="1239051069">
    <w:abstractNumId w:val="0"/>
  </w:num>
  <w:num w:numId="11" w16cid:durableId="835263503">
    <w:abstractNumId w:val="91"/>
  </w:num>
  <w:num w:numId="12" w16cid:durableId="1570919419">
    <w:abstractNumId w:val="84"/>
  </w:num>
  <w:num w:numId="13" w16cid:durableId="195559871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0113142">
    <w:abstractNumId w:val="120"/>
    <w:lvlOverride w:ilvl="0">
      <w:startOverride w:val="1"/>
    </w:lvlOverride>
  </w:num>
  <w:num w:numId="15" w16cid:durableId="14235509">
    <w:abstractNumId w:val="109"/>
    <w:lvlOverride w:ilvl="0">
      <w:startOverride w:val="1"/>
    </w:lvlOverride>
  </w:num>
  <w:num w:numId="16" w16cid:durableId="951059169">
    <w:abstractNumId w:val="87"/>
    <w:lvlOverride w:ilvl="0">
      <w:startOverride w:val="1"/>
    </w:lvlOverride>
  </w:num>
  <w:num w:numId="17" w16cid:durableId="2123189390">
    <w:abstractNumId w:val="109"/>
  </w:num>
  <w:num w:numId="18" w16cid:durableId="389504821">
    <w:abstractNumId w:val="87"/>
  </w:num>
  <w:num w:numId="19" w16cid:durableId="483590495">
    <w:abstractNumId w:val="57"/>
  </w:num>
  <w:num w:numId="20" w16cid:durableId="1336153332">
    <w:abstractNumId w:val="101"/>
  </w:num>
  <w:num w:numId="21" w16cid:durableId="243881978">
    <w:abstractNumId w:val="41"/>
  </w:num>
  <w:num w:numId="22" w16cid:durableId="1724284511">
    <w:abstractNumId w:val="69"/>
  </w:num>
  <w:num w:numId="23" w16cid:durableId="855922566">
    <w:abstractNumId w:val="58"/>
  </w:num>
  <w:num w:numId="24" w16cid:durableId="1498879503">
    <w:abstractNumId w:val="104"/>
  </w:num>
  <w:num w:numId="25" w16cid:durableId="443043662">
    <w:abstractNumId w:val="122"/>
  </w:num>
  <w:num w:numId="26" w16cid:durableId="139227444">
    <w:abstractNumId w:val="36"/>
  </w:num>
  <w:num w:numId="27" w16cid:durableId="1295986723">
    <w:abstractNumId w:val="94"/>
  </w:num>
  <w:num w:numId="28" w16cid:durableId="1833333726">
    <w:abstractNumId w:val="39"/>
  </w:num>
  <w:num w:numId="29" w16cid:durableId="465978525">
    <w:abstractNumId w:val="116"/>
  </w:num>
  <w:num w:numId="30" w16cid:durableId="348142352">
    <w:abstractNumId w:val="106"/>
  </w:num>
  <w:num w:numId="31" w16cid:durableId="1525822718">
    <w:abstractNumId w:val="111"/>
  </w:num>
  <w:num w:numId="32" w16cid:durableId="1923685810">
    <w:abstractNumId w:val="85"/>
  </w:num>
  <w:num w:numId="33" w16cid:durableId="1465614196">
    <w:abstractNumId w:val="78"/>
  </w:num>
  <w:num w:numId="34" w16cid:durableId="449516919">
    <w:abstractNumId w:val="98"/>
  </w:num>
  <w:num w:numId="35" w16cid:durableId="283929210">
    <w:abstractNumId w:val="71"/>
  </w:num>
  <w:num w:numId="36" w16cid:durableId="1575967793">
    <w:abstractNumId w:val="142"/>
  </w:num>
  <w:num w:numId="37" w16cid:durableId="347483915">
    <w:abstractNumId w:val="77"/>
  </w:num>
  <w:num w:numId="38" w16cid:durableId="511534588">
    <w:abstractNumId w:val="37"/>
  </w:num>
  <w:num w:numId="39" w16cid:durableId="1230462353">
    <w:abstractNumId w:val="133"/>
  </w:num>
  <w:num w:numId="40" w16cid:durableId="918634094">
    <w:abstractNumId w:val="127"/>
  </w:num>
  <w:num w:numId="41" w16cid:durableId="1639457051">
    <w:abstractNumId w:val="119"/>
  </w:num>
  <w:num w:numId="42" w16cid:durableId="1830750011">
    <w:abstractNumId w:val="49"/>
  </w:num>
  <w:num w:numId="43" w16cid:durableId="358555638">
    <w:abstractNumId w:val="80"/>
  </w:num>
  <w:num w:numId="44" w16cid:durableId="1243950199">
    <w:abstractNumId w:val="55"/>
  </w:num>
  <w:num w:numId="45" w16cid:durableId="961769184">
    <w:abstractNumId w:val="134"/>
  </w:num>
  <w:num w:numId="46" w16cid:durableId="693768396">
    <w:abstractNumId w:val="8"/>
  </w:num>
  <w:num w:numId="47" w16cid:durableId="342825967">
    <w:abstractNumId w:val="11"/>
  </w:num>
  <w:num w:numId="48" w16cid:durableId="491994520">
    <w:abstractNumId w:val="12"/>
  </w:num>
  <w:num w:numId="49" w16cid:durableId="1467970221">
    <w:abstractNumId w:val="15"/>
  </w:num>
  <w:num w:numId="50" w16cid:durableId="577054371">
    <w:abstractNumId w:val="18"/>
  </w:num>
  <w:num w:numId="51" w16cid:durableId="1502158573">
    <w:abstractNumId w:val="20"/>
  </w:num>
  <w:num w:numId="52" w16cid:durableId="128793418">
    <w:abstractNumId w:val="21"/>
  </w:num>
  <w:num w:numId="53" w16cid:durableId="536240302">
    <w:abstractNumId w:val="24"/>
  </w:num>
  <w:num w:numId="54" w16cid:durableId="1975938845">
    <w:abstractNumId w:val="25"/>
  </w:num>
  <w:num w:numId="55" w16cid:durableId="86193406">
    <w:abstractNumId w:val="26"/>
  </w:num>
  <w:num w:numId="56" w16cid:durableId="1635140229">
    <w:abstractNumId w:val="27"/>
  </w:num>
  <w:num w:numId="57" w16cid:durableId="239098514">
    <w:abstractNumId w:val="28"/>
  </w:num>
  <w:num w:numId="58" w16cid:durableId="1448814110">
    <w:abstractNumId w:val="29"/>
  </w:num>
  <w:num w:numId="59" w16cid:durableId="311563391">
    <w:abstractNumId w:val="30"/>
  </w:num>
  <w:num w:numId="60" w16cid:durableId="484706386">
    <w:abstractNumId w:val="31"/>
  </w:num>
  <w:num w:numId="61" w16cid:durableId="2036424672">
    <w:abstractNumId w:val="32"/>
  </w:num>
  <w:num w:numId="62" w16cid:durableId="848908250">
    <w:abstractNumId w:val="33"/>
  </w:num>
  <w:num w:numId="63" w16cid:durableId="1755710603">
    <w:abstractNumId w:val="34"/>
  </w:num>
  <w:num w:numId="64" w16cid:durableId="152915738">
    <w:abstractNumId w:val="102"/>
  </w:num>
  <w:num w:numId="65" w16cid:durableId="1820420913">
    <w:abstractNumId w:val="68"/>
  </w:num>
  <w:num w:numId="66" w16cid:durableId="423115331">
    <w:abstractNumId w:val="72"/>
  </w:num>
  <w:num w:numId="67" w16cid:durableId="1167790293">
    <w:abstractNumId w:val="105"/>
  </w:num>
  <w:num w:numId="68" w16cid:durableId="1639913175">
    <w:abstractNumId w:val="47"/>
  </w:num>
  <w:num w:numId="69" w16cid:durableId="1892761339">
    <w:abstractNumId w:val="139"/>
  </w:num>
  <w:num w:numId="70" w16cid:durableId="543638794">
    <w:abstractNumId w:val="138"/>
  </w:num>
  <w:num w:numId="71" w16cid:durableId="1291135162">
    <w:abstractNumId w:val="89"/>
  </w:num>
  <w:num w:numId="72" w16cid:durableId="1541897557">
    <w:abstractNumId w:val="79"/>
  </w:num>
  <w:num w:numId="73" w16cid:durableId="2015065636">
    <w:abstractNumId w:val="82"/>
  </w:num>
  <w:num w:numId="74" w16cid:durableId="82772222">
    <w:abstractNumId w:val="65"/>
  </w:num>
  <w:num w:numId="75" w16cid:durableId="1722514994">
    <w:abstractNumId w:val="70"/>
  </w:num>
  <w:num w:numId="76" w16cid:durableId="1406493947">
    <w:abstractNumId w:val="115"/>
  </w:num>
  <w:num w:numId="77" w16cid:durableId="1768039581">
    <w:abstractNumId w:val="97"/>
  </w:num>
  <w:num w:numId="78" w16cid:durableId="451171200">
    <w:abstractNumId w:val="141"/>
  </w:num>
  <w:num w:numId="79" w16cid:durableId="1669213494">
    <w:abstractNumId w:val="130"/>
  </w:num>
  <w:num w:numId="80" w16cid:durableId="330498278">
    <w:abstractNumId w:val="108"/>
  </w:num>
  <w:num w:numId="81" w16cid:durableId="911430631">
    <w:abstractNumId w:val="117"/>
  </w:num>
  <w:num w:numId="82" w16cid:durableId="995036849">
    <w:abstractNumId w:val="140"/>
  </w:num>
  <w:num w:numId="83" w16cid:durableId="1370570147">
    <w:abstractNumId w:val="81"/>
  </w:num>
  <w:num w:numId="84" w16cid:durableId="1971662348">
    <w:abstractNumId w:val="103"/>
  </w:num>
  <w:num w:numId="85" w16cid:durableId="648167372">
    <w:abstractNumId w:val="93"/>
  </w:num>
  <w:num w:numId="86" w16cid:durableId="1678187700">
    <w:abstractNumId w:val="92"/>
  </w:num>
  <w:num w:numId="87" w16cid:durableId="721707536">
    <w:abstractNumId w:val="136"/>
  </w:num>
  <w:num w:numId="88" w16cid:durableId="1580290150">
    <w:abstractNumId w:val="54"/>
  </w:num>
  <w:num w:numId="89" w16cid:durableId="1164247575">
    <w:abstractNumId w:val="67"/>
  </w:num>
  <w:num w:numId="90" w16cid:durableId="82603792">
    <w:abstractNumId w:val="96"/>
  </w:num>
  <w:num w:numId="91" w16cid:durableId="1652366326">
    <w:abstractNumId w:val="56"/>
  </w:num>
  <w:num w:numId="92" w16cid:durableId="1144004275">
    <w:abstractNumId w:val="74"/>
  </w:num>
  <w:num w:numId="93" w16cid:durableId="989331460">
    <w:abstractNumId w:val="64"/>
  </w:num>
  <w:num w:numId="94" w16cid:durableId="926034161">
    <w:abstractNumId w:val="40"/>
  </w:num>
  <w:num w:numId="95" w16cid:durableId="706105164">
    <w:abstractNumId w:val="125"/>
  </w:num>
  <w:num w:numId="96" w16cid:durableId="1036737559">
    <w:abstractNumId w:val="110"/>
  </w:num>
  <w:num w:numId="97" w16cid:durableId="931208782">
    <w:abstractNumId w:val="73"/>
  </w:num>
  <w:num w:numId="98" w16cid:durableId="519706046">
    <w:abstractNumId w:val="59"/>
  </w:num>
  <w:num w:numId="99" w16cid:durableId="864565449">
    <w:abstractNumId w:val="75"/>
  </w:num>
  <w:num w:numId="100" w16cid:durableId="1283927667">
    <w:abstractNumId w:val="124"/>
  </w:num>
  <w:num w:numId="101" w16cid:durableId="1848012267">
    <w:abstractNumId w:val="137"/>
  </w:num>
  <w:num w:numId="102" w16cid:durableId="1588343630">
    <w:abstractNumId w:val="121"/>
  </w:num>
  <w:num w:numId="103" w16cid:durableId="465784018">
    <w:abstractNumId w:val="114"/>
  </w:num>
  <w:num w:numId="104" w16cid:durableId="738752226">
    <w:abstractNumId w:val="90"/>
  </w:num>
  <w:num w:numId="105" w16cid:durableId="983316023">
    <w:abstractNumId w:val="48"/>
  </w:num>
  <w:num w:numId="106" w16cid:durableId="1515455215">
    <w:abstractNumId w:val="112"/>
  </w:num>
  <w:num w:numId="107" w16cid:durableId="1791319448">
    <w:abstractNumId w:val="38"/>
  </w:num>
  <w:num w:numId="108" w16cid:durableId="337463481">
    <w:abstractNumId w:val="52"/>
  </w:num>
  <w:num w:numId="109" w16cid:durableId="830871537">
    <w:abstractNumId w:val="42"/>
  </w:num>
  <w:num w:numId="110" w16cid:durableId="140466544">
    <w:abstractNumId w:val="135"/>
  </w:num>
  <w:num w:numId="111" w16cid:durableId="622730565">
    <w:abstractNumId w:val="99"/>
  </w:num>
  <w:num w:numId="112" w16cid:durableId="1336759171">
    <w:abstractNumId w:val="62"/>
  </w:num>
  <w:num w:numId="113" w16cid:durableId="2050913533">
    <w:abstractNumId w:val="113"/>
  </w:num>
  <w:num w:numId="114" w16cid:durableId="2003583836">
    <w:abstractNumId w:val="126"/>
  </w:num>
  <w:num w:numId="115" w16cid:durableId="697894379">
    <w:abstractNumId w:val="46"/>
  </w:num>
  <w:num w:numId="116" w16cid:durableId="1487672948">
    <w:abstractNumId w:val="100"/>
  </w:num>
  <w:num w:numId="117" w16cid:durableId="479149976">
    <w:abstractNumId w:val="44"/>
  </w:num>
  <w:num w:numId="118" w16cid:durableId="564296194">
    <w:abstractNumId w:val="131"/>
  </w:num>
  <w:num w:numId="119" w16cid:durableId="1141574513">
    <w:abstractNumId w:val="51"/>
  </w:num>
  <w:num w:numId="120" w16cid:durableId="581838405">
    <w:abstractNumId w:val="1"/>
  </w:num>
  <w:num w:numId="121" w16cid:durableId="1954361141">
    <w:abstractNumId w:val="3"/>
  </w:num>
  <w:num w:numId="122" w16cid:durableId="906576220">
    <w:abstractNumId w:val="83"/>
  </w:num>
  <w:num w:numId="123" w16cid:durableId="349451964">
    <w:abstractNumId w:val="86"/>
  </w:num>
  <w:num w:numId="124" w16cid:durableId="1021474629">
    <w:abstractNumId w:val="132"/>
  </w:num>
  <w:num w:numId="125" w16cid:durableId="603927294">
    <w:abstractNumId w:val="53"/>
  </w:num>
  <w:num w:numId="126" w16cid:durableId="843399881">
    <w:abstractNumId w:val="43"/>
  </w:num>
  <w:num w:numId="127" w16cid:durableId="1067920298">
    <w:abstractNumId w:val="50"/>
  </w:num>
  <w:num w:numId="128" w16cid:durableId="266273301">
    <w:abstractNumId w:val="66"/>
  </w:num>
  <w:num w:numId="129" w16cid:durableId="1421220177">
    <w:abstractNumId w:val="45"/>
  </w:num>
  <w:num w:numId="130" w16cid:durableId="75564955">
    <w:abstractNumId w:val="129"/>
  </w:num>
  <w:num w:numId="131" w16cid:durableId="1638802797">
    <w:abstractNumId w:val="123"/>
  </w:num>
  <w:num w:numId="132" w16cid:durableId="1313370980">
    <w:abstractNumId w:val="95"/>
  </w:num>
  <w:num w:numId="133" w16cid:durableId="809632881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B52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87C30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058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D93"/>
    <w:rsid w:val="004C092F"/>
    <w:rsid w:val="004C099B"/>
    <w:rsid w:val="004C1B87"/>
    <w:rsid w:val="004C689E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C0F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D38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043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3193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07B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2ADB"/>
    <w:rsid w:val="00B331F5"/>
    <w:rsid w:val="00B33422"/>
    <w:rsid w:val="00B341B9"/>
    <w:rsid w:val="00B34A55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35E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AD8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2AD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15</cp:revision>
  <cp:lastPrinted>2017-05-23T12:32:00Z</cp:lastPrinted>
  <dcterms:created xsi:type="dcterms:W3CDTF">2021-02-20T16:54:00Z</dcterms:created>
  <dcterms:modified xsi:type="dcterms:W3CDTF">2025-12-05T17:37:00Z</dcterms:modified>
</cp:coreProperties>
</file>